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C4DCA" w14:textId="77777777" w:rsidR="006554A5" w:rsidRPr="006554A5" w:rsidRDefault="006554A5" w:rsidP="006554A5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24"/>
        </w:rPr>
      </w:pPr>
      <w:r w:rsidRPr="006554A5">
        <w:rPr>
          <w:rFonts w:ascii="Bookman Old Style" w:eastAsia="Gill Sans MT" w:hAnsi="Bookman Old Style" w:cs="Times New Roman"/>
          <w:noProof/>
          <w:sz w:val="20"/>
          <w:szCs w:val="20"/>
          <w:lang w:eastAsia="it-IT"/>
        </w:rPr>
        <w:drawing>
          <wp:inline distT="0" distB="0" distL="0" distR="0" wp14:anchorId="791901B4" wp14:editId="4F6353AC">
            <wp:extent cx="502920" cy="563880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133DF" w14:textId="77777777" w:rsidR="006554A5" w:rsidRPr="006554A5" w:rsidRDefault="006554A5" w:rsidP="006554A5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b/>
          <w:sz w:val="16"/>
        </w:rPr>
      </w:pPr>
      <w:r w:rsidRPr="006554A5">
        <w:rPr>
          <w:rFonts w:ascii="Bookman Old Style" w:eastAsia="Gill Sans MT" w:hAnsi="Bookman Old Style" w:cs="Times New Roman"/>
          <w:b/>
          <w:sz w:val="16"/>
        </w:rPr>
        <w:t>Repubblica Italiana – Regione Siciliana</w:t>
      </w:r>
    </w:p>
    <w:p w14:paraId="1EAFC4A9" w14:textId="77777777" w:rsidR="006554A5" w:rsidRPr="006554A5" w:rsidRDefault="006554A5" w:rsidP="006554A5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i/>
          <w:sz w:val="20"/>
        </w:rPr>
      </w:pPr>
      <w:r w:rsidRPr="006554A5">
        <w:rPr>
          <w:rFonts w:ascii="Bookman Old Style" w:eastAsia="Gill Sans MT" w:hAnsi="Bookman Old Style" w:cs="Times New Roman"/>
          <w:i/>
          <w:sz w:val="20"/>
        </w:rPr>
        <w:t>Scuola Secondaria di 1° grado "Dante Alighieri"</w:t>
      </w:r>
    </w:p>
    <w:p w14:paraId="58184848" w14:textId="77777777" w:rsidR="006554A5" w:rsidRPr="006554A5" w:rsidRDefault="006554A5" w:rsidP="006554A5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</w:rPr>
      </w:pPr>
      <w:r w:rsidRPr="006554A5">
        <w:rPr>
          <w:rFonts w:ascii="Bookman Old Style" w:eastAsia="Gill Sans MT" w:hAnsi="Bookman Old Style" w:cs="Times New Roman"/>
          <w:sz w:val="16"/>
        </w:rPr>
        <w:t>Piazza Marconi n. 6 - 94014 NICOSIA Tel. e/o Fax 0935-638702</w:t>
      </w:r>
    </w:p>
    <w:p w14:paraId="3699D789" w14:textId="77777777" w:rsidR="006554A5" w:rsidRPr="006554A5" w:rsidRDefault="006554A5" w:rsidP="006554A5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</w:rPr>
      </w:pPr>
      <w:r w:rsidRPr="006554A5">
        <w:rPr>
          <w:rFonts w:ascii="Bookman Old Style" w:eastAsia="Gill Sans MT" w:hAnsi="Bookman Old Style" w:cs="Times New Roman"/>
          <w:sz w:val="16"/>
        </w:rPr>
        <w:t xml:space="preserve">PEO: </w:t>
      </w:r>
      <w:hyperlink r:id="rId7" w:history="1">
        <w:r w:rsidRPr="006554A5">
          <w:rPr>
            <w:rFonts w:ascii="Bookman Old Style" w:eastAsia="Gill Sans MT" w:hAnsi="Bookman Old Style" w:cs="Times New Roman"/>
            <w:color w:val="0000FF"/>
            <w:sz w:val="16"/>
            <w:u w:val="single"/>
          </w:rPr>
          <w:t>enmm110005@istruzione.it</w:t>
        </w:r>
      </w:hyperlink>
      <w:r w:rsidRPr="006554A5">
        <w:rPr>
          <w:rFonts w:ascii="Bookman Old Style" w:eastAsia="Gill Sans MT" w:hAnsi="Bookman Old Style" w:cs="Times New Roman"/>
          <w:sz w:val="16"/>
        </w:rPr>
        <w:t xml:space="preserve"> – PEC: </w:t>
      </w:r>
      <w:hyperlink r:id="rId8" w:history="1">
        <w:r w:rsidRPr="006554A5">
          <w:rPr>
            <w:rFonts w:ascii="Bookman Old Style" w:eastAsia="Gill Sans MT" w:hAnsi="Bookman Old Style" w:cs="Times New Roman"/>
            <w:color w:val="0000FF"/>
            <w:sz w:val="16"/>
            <w:u w:val="single"/>
          </w:rPr>
          <w:t>enmm110005@pec.istruzione.it</w:t>
        </w:r>
      </w:hyperlink>
    </w:p>
    <w:p w14:paraId="46EE7364" w14:textId="77777777" w:rsidR="006554A5" w:rsidRPr="006554A5" w:rsidRDefault="006554A5" w:rsidP="006554A5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</w:rPr>
      </w:pPr>
      <w:r w:rsidRPr="006554A5">
        <w:rPr>
          <w:rFonts w:ascii="Bookman Old Style" w:eastAsia="Gill Sans MT" w:hAnsi="Bookman Old Style" w:cs="Times New Roman"/>
          <w:sz w:val="16"/>
        </w:rPr>
        <w:t>C.F.: 91049650863 C.M.: ENMM110005 C.IPA: 39423</w:t>
      </w:r>
    </w:p>
    <w:p w14:paraId="44CDAE40" w14:textId="77777777" w:rsidR="006554A5" w:rsidRPr="006554A5" w:rsidRDefault="006554A5" w:rsidP="006554A5">
      <w:pPr>
        <w:tabs>
          <w:tab w:val="left" w:pos="1843"/>
        </w:tabs>
        <w:spacing w:after="0" w:line="240" w:lineRule="auto"/>
        <w:ind w:right="-1"/>
        <w:jc w:val="center"/>
        <w:rPr>
          <w:rFonts w:ascii="Bookman Old Style" w:eastAsia="Gill Sans MT" w:hAnsi="Bookman Old Style" w:cs="Times New Roman"/>
          <w:sz w:val="16"/>
        </w:rPr>
      </w:pPr>
      <w:r w:rsidRPr="006554A5">
        <w:rPr>
          <w:rFonts w:ascii="Bookman Old Style" w:eastAsia="Gill Sans MT" w:hAnsi="Bookman Old Style" w:cs="Times New Roman"/>
          <w:sz w:val="16"/>
        </w:rPr>
        <w:t>Codice Ufficio: istsc_enmm110005 -</w:t>
      </w:r>
      <w:r w:rsidRPr="006554A5">
        <w:rPr>
          <w:rFonts w:ascii="Bookman Old Style" w:eastAsia="Gill Sans MT" w:hAnsi="Bookman Old Style" w:cs="Times New Roman"/>
          <w:sz w:val="24"/>
        </w:rPr>
        <w:t xml:space="preserve"> </w:t>
      </w:r>
      <w:r w:rsidRPr="006554A5">
        <w:rPr>
          <w:rFonts w:ascii="Bookman Old Style" w:eastAsia="Gill Sans MT" w:hAnsi="Bookman Old Style" w:cs="Times New Roman"/>
          <w:sz w:val="16"/>
        </w:rPr>
        <w:t>Codice Univoco: UF8QSD</w:t>
      </w:r>
    </w:p>
    <w:p w14:paraId="21A2AECF" w14:textId="77777777" w:rsidR="006554A5" w:rsidRPr="006554A5" w:rsidRDefault="006554A5" w:rsidP="006554A5">
      <w:pPr>
        <w:tabs>
          <w:tab w:val="left" w:pos="1843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proofErr w:type="spellStart"/>
      <w:r w:rsidRPr="006554A5">
        <w:rPr>
          <w:rFonts w:ascii="Bookman Old Style" w:eastAsia="Gill Sans MT" w:hAnsi="Bookman Old Style" w:cs="Times New Roman"/>
          <w:sz w:val="16"/>
          <w:lang w:val="en-US"/>
        </w:rPr>
        <w:t>Sito</w:t>
      </w:r>
      <w:proofErr w:type="spellEnd"/>
      <w:r w:rsidRPr="006554A5">
        <w:rPr>
          <w:rFonts w:ascii="Bookman Old Style" w:eastAsia="Gill Sans MT" w:hAnsi="Bookman Old Style" w:cs="Times New Roman"/>
          <w:sz w:val="16"/>
          <w:lang w:val="en-US"/>
        </w:rPr>
        <w:t xml:space="preserve"> web: </w:t>
      </w:r>
      <w:hyperlink r:id="rId9" w:history="1">
        <w:r w:rsidRPr="006554A5">
          <w:rPr>
            <w:rFonts w:ascii="Bookman Old Style" w:eastAsia="Gill Sans MT" w:hAnsi="Bookman Old Style" w:cs="Times New Roman"/>
            <w:color w:val="0000FF"/>
            <w:sz w:val="16"/>
            <w:u w:val="single"/>
            <w:lang w:val="en-US"/>
          </w:rPr>
          <w:t>https://www.alighierinicosia.edu.it</w:t>
        </w:r>
      </w:hyperlink>
    </w:p>
    <w:p w14:paraId="486FA07B" w14:textId="77777777" w:rsidR="006554A5" w:rsidRDefault="006554A5">
      <w:pPr>
        <w:rPr>
          <w:rFonts w:ascii="Times New Roman" w:hAnsi="Times New Roman" w:cs="Times New Roman"/>
          <w:b/>
          <w:sz w:val="28"/>
          <w:szCs w:val="28"/>
        </w:rPr>
      </w:pPr>
    </w:p>
    <w:p w14:paraId="35C766EC" w14:textId="46E906D0" w:rsidR="008F3582" w:rsidRPr="006554A5" w:rsidRDefault="00712302" w:rsidP="006554A5">
      <w:pPr>
        <w:spacing w:after="0"/>
        <w:jc w:val="center"/>
        <w:rPr>
          <w:rFonts w:ascii="Bookman Old Style" w:hAnsi="Bookman Old Style" w:cs="Times New Roman"/>
          <w:b/>
        </w:rPr>
      </w:pPr>
      <w:r w:rsidRPr="006554A5">
        <w:rPr>
          <w:rFonts w:ascii="Bookman Old Style" w:hAnsi="Bookman Old Style" w:cs="Times New Roman"/>
          <w:b/>
        </w:rPr>
        <w:t xml:space="preserve">GRIGLIA </w:t>
      </w:r>
      <w:r w:rsidR="000A49C2" w:rsidRPr="006554A5">
        <w:rPr>
          <w:rFonts w:ascii="Bookman Old Style" w:hAnsi="Bookman Old Style" w:cs="Times New Roman"/>
          <w:b/>
        </w:rPr>
        <w:t xml:space="preserve">DI </w:t>
      </w:r>
      <w:r w:rsidRPr="006554A5">
        <w:rPr>
          <w:rFonts w:ascii="Bookman Old Style" w:hAnsi="Bookman Old Style" w:cs="Times New Roman"/>
          <w:b/>
        </w:rPr>
        <w:t>VALUTAZIONE PER DISCIPLINA ALUNNI DVA</w:t>
      </w:r>
    </w:p>
    <w:p w14:paraId="3DC44BB8" w14:textId="74B72B62" w:rsidR="00341630" w:rsidRDefault="00712302" w:rsidP="006554A5">
      <w:pPr>
        <w:spacing w:after="0"/>
        <w:jc w:val="center"/>
        <w:rPr>
          <w:rFonts w:ascii="Bookman Old Style" w:hAnsi="Bookman Old Style" w:cs="Times New Roman"/>
          <w:b/>
        </w:rPr>
      </w:pPr>
      <w:r w:rsidRPr="006554A5">
        <w:rPr>
          <w:rFonts w:ascii="Bookman Old Style" w:hAnsi="Bookman Old Style" w:cs="Times New Roman"/>
          <w:b/>
        </w:rPr>
        <w:t>ALUNNO/A</w:t>
      </w:r>
      <w:r w:rsidRPr="006554A5">
        <w:rPr>
          <w:rFonts w:ascii="Bookman Old Style" w:hAnsi="Bookman Old Style" w:cs="Times New Roman"/>
          <w:b/>
          <w:u w:val="single"/>
        </w:rPr>
        <w:tab/>
      </w:r>
      <w:r w:rsidRPr="006554A5">
        <w:rPr>
          <w:rFonts w:ascii="Bookman Old Style" w:hAnsi="Bookman Old Style" w:cs="Times New Roman"/>
          <w:b/>
          <w:u w:val="single"/>
        </w:rPr>
        <w:tab/>
      </w:r>
      <w:r w:rsidRPr="006554A5">
        <w:rPr>
          <w:rFonts w:ascii="Bookman Old Style" w:hAnsi="Bookman Old Style" w:cs="Times New Roman"/>
          <w:b/>
          <w:u w:val="single"/>
        </w:rPr>
        <w:tab/>
      </w:r>
      <w:r w:rsidRPr="006554A5">
        <w:rPr>
          <w:rFonts w:ascii="Bookman Old Style" w:hAnsi="Bookman Old Style" w:cs="Times New Roman"/>
          <w:b/>
          <w:u w:val="single"/>
        </w:rPr>
        <w:tab/>
      </w:r>
      <w:r w:rsidRPr="006554A5">
        <w:rPr>
          <w:rFonts w:ascii="Bookman Old Style" w:hAnsi="Bookman Old Style" w:cs="Times New Roman"/>
          <w:b/>
          <w:u w:val="single"/>
        </w:rPr>
        <w:tab/>
      </w:r>
      <w:r w:rsidRPr="006554A5">
        <w:rPr>
          <w:rFonts w:ascii="Bookman Old Style" w:hAnsi="Bookman Old Style" w:cs="Times New Roman"/>
          <w:b/>
        </w:rPr>
        <w:t>CLASSE</w:t>
      </w:r>
      <w:r w:rsidRPr="006554A5">
        <w:rPr>
          <w:rFonts w:ascii="Bookman Old Style" w:hAnsi="Bookman Old Style" w:cs="Times New Roman"/>
          <w:b/>
        </w:rPr>
        <w:tab/>
      </w:r>
      <w:r w:rsidRPr="006554A5">
        <w:rPr>
          <w:rFonts w:ascii="Bookman Old Style" w:hAnsi="Bookman Old Style" w:cs="Times New Roman"/>
          <w:b/>
        </w:rPr>
        <w:tab/>
        <w:t>SEZ</w:t>
      </w:r>
    </w:p>
    <w:p w14:paraId="320835EE" w14:textId="77777777" w:rsidR="006554A5" w:rsidRPr="006554A5" w:rsidRDefault="006554A5" w:rsidP="006554A5">
      <w:pPr>
        <w:spacing w:after="0"/>
        <w:jc w:val="center"/>
        <w:rPr>
          <w:rFonts w:ascii="Bookman Old Style" w:hAnsi="Bookman Old Style" w:cs="Times New Roman"/>
          <w:b/>
        </w:rPr>
      </w:pPr>
    </w:p>
    <w:p w14:paraId="2E999F79" w14:textId="670579E0" w:rsidR="00410D5D" w:rsidRDefault="00341630" w:rsidP="006554A5">
      <w:pPr>
        <w:spacing w:after="0"/>
        <w:jc w:val="both"/>
        <w:rPr>
          <w:rFonts w:ascii="Bookman Old Style" w:hAnsi="Bookman Old Style" w:cs="Times New Roman"/>
          <w:b/>
        </w:rPr>
      </w:pPr>
      <w:r w:rsidRPr="006554A5">
        <w:rPr>
          <w:rFonts w:ascii="Bookman Old Style" w:hAnsi="Bookman Old Style" w:cs="Times New Roman"/>
          <w:b/>
        </w:rPr>
        <w:t xml:space="preserve">INDICATORI </w:t>
      </w:r>
      <w:r w:rsidR="000A49C2" w:rsidRPr="006554A5">
        <w:rPr>
          <w:rFonts w:ascii="Bookman Old Style" w:hAnsi="Bookman Old Style" w:cs="Times New Roman"/>
          <w:b/>
        </w:rPr>
        <w:t>(validi anche per la D.A.D.)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884"/>
        <w:gridCol w:w="3944"/>
        <w:gridCol w:w="4026"/>
      </w:tblGrid>
      <w:tr w:rsidR="003924FA" w:rsidRPr="006554A5" w14:paraId="2C0E092B" w14:textId="77777777" w:rsidTr="006554A5">
        <w:trPr>
          <w:trHeight w:val="599"/>
        </w:trPr>
        <w:tc>
          <w:tcPr>
            <w:tcW w:w="956" w:type="pct"/>
            <w:vAlign w:val="center"/>
          </w:tcPr>
          <w:p w14:paraId="2BF8201A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IMPEGNO</w:t>
            </w:r>
          </w:p>
        </w:tc>
        <w:tc>
          <w:tcPr>
            <w:tcW w:w="2001" w:type="pct"/>
            <w:vAlign w:val="center"/>
          </w:tcPr>
          <w:p w14:paraId="68F43CF7" w14:textId="0009B186" w:rsidR="003924FA" w:rsidRPr="006554A5" w:rsidRDefault="003924FA" w:rsidP="006554A5">
            <w:pPr>
              <w:pStyle w:val="Paragrafoelenco"/>
              <w:spacing w:line="276" w:lineRule="auto"/>
              <w:ind w:left="0"/>
              <w:jc w:val="center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COSTANTE</w:t>
            </w:r>
          </w:p>
          <w:p w14:paraId="7CD3C06B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PUNTI 2</w:t>
            </w:r>
          </w:p>
        </w:tc>
        <w:tc>
          <w:tcPr>
            <w:tcW w:w="2043" w:type="pct"/>
            <w:vAlign w:val="center"/>
          </w:tcPr>
          <w:p w14:paraId="6289D044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jc w:val="center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POCO COSTANTE</w:t>
            </w:r>
          </w:p>
          <w:p w14:paraId="5C07A33C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PUNTI  1</w:t>
            </w:r>
          </w:p>
        </w:tc>
      </w:tr>
      <w:tr w:rsidR="003924FA" w:rsidRPr="006554A5" w14:paraId="05470DD7" w14:textId="77777777" w:rsidTr="006554A5">
        <w:trPr>
          <w:trHeight w:val="892"/>
        </w:trPr>
        <w:tc>
          <w:tcPr>
            <w:tcW w:w="956" w:type="pct"/>
          </w:tcPr>
          <w:p w14:paraId="31827E54" w14:textId="77777777" w:rsidR="003924FA" w:rsidRPr="006554A5" w:rsidRDefault="003924FA" w:rsidP="006554A5">
            <w:pPr>
              <w:spacing w:line="276" w:lineRule="auto"/>
              <w:rPr>
                <w:rFonts w:ascii="Bookman Old Style" w:hAnsi="Bookman Old Style" w:cs="Times New Roman"/>
                <w:b/>
              </w:rPr>
            </w:pPr>
          </w:p>
          <w:p w14:paraId="76352FD5" w14:textId="77777777" w:rsidR="003924FA" w:rsidRPr="006554A5" w:rsidRDefault="003924FA" w:rsidP="006554A5">
            <w:pPr>
              <w:spacing w:line="276" w:lineRule="auto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MOTIVAZIONE</w:t>
            </w:r>
          </w:p>
          <w:p w14:paraId="7178FDFB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2001" w:type="pct"/>
          </w:tcPr>
          <w:p w14:paraId="49B46CE9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ABBASTANZA MOTIVATO/A</w:t>
            </w:r>
          </w:p>
          <w:p w14:paraId="29C301AF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PUNTI 2</w:t>
            </w:r>
          </w:p>
        </w:tc>
        <w:tc>
          <w:tcPr>
            <w:tcW w:w="2043" w:type="pct"/>
          </w:tcPr>
          <w:p w14:paraId="392464A6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POCO</w:t>
            </w:r>
          </w:p>
          <w:p w14:paraId="4436187C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MOTIVATO/A</w:t>
            </w:r>
          </w:p>
          <w:p w14:paraId="6A562144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PUNTI  1</w:t>
            </w:r>
          </w:p>
        </w:tc>
      </w:tr>
      <w:tr w:rsidR="003924FA" w:rsidRPr="006554A5" w14:paraId="111E0B09" w14:textId="77777777" w:rsidTr="006554A5">
        <w:trPr>
          <w:trHeight w:val="892"/>
        </w:trPr>
        <w:tc>
          <w:tcPr>
            <w:tcW w:w="956" w:type="pct"/>
          </w:tcPr>
          <w:p w14:paraId="11EAA64F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</w:p>
          <w:p w14:paraId="71FAD6D3" w14:textId="77777777" w:rsidR="003924FA" w:rsidRPr="006554A5" w:rsidRDefault="003924FA" w:rsidP="006554A5">
            <w:pPr>
              <w:spacing w:line="276" w:lineRule="auto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ATTE</w:t>
            </w:r>
            <w:r w:rsidR="00C5307E" w:rsidRPr="006554A5">
              <w:rPr>
                <w:rFonts w:ascii="Bookman Old Style" w:hAnsi="Bookman Old Style" w:cs="Times New Roman"/>
                <w:b/>
              </w:rPr>
              <w:t>N</w:t>
            </w:r>
            <w:r w:rsidRPr="006554A5">
              <w:rPr>
                <w:rFonts w:ascii="Bookman Old Style" w:hAnsi="Bookman Old Style" w:cs="Times New Roman"/>
                <w:b/>
              </w:rPr>
              <w:t>ZIONE</w:t>
            </w:r>
          </w:p>
          <w:p w14:paraId="3F104A59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2001" w:type="pct"/>
          </w:tcPr>
          <w:p w14:paraId="6F010F2C" w14:textId="77777777" w:rsidR="00F33DC3" w:rsidRPr="006554A5" w:rsidRDefault="00341630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ADEGUATA</w:t>
            </w:r>
          </w:p>
          <w:p w14:paraId="16AFF8D5" w14:textId="77777777" w:rsidR="00341630" w:rsidRPr="006554A5" w:rsidRDefault="00341630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</w:p>
          <w:p w14:paraId="77E9C1F1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PUNTI 2</w:t>
            </w:r>
          </w:p>
        </w:tc>
        <w:tc>
          <w:tcPr>
            <w:tcW w:w="2043" w:type="pct"/>
          </w:tcPr>
          <w:p w14:paraId="5DC22E17" w14:textId="77777777" w:rsidR="00F33DC3" w:rsidRPr="006554A5" w:rsidRDefault="00341630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POCO ADEGUATA</w:t>
            </w:r>
          </w:p>
          <w:p w14:paraId="7D6F05CA" w14:textId="77777777" w:rsidR="000A49C2" w:rsidRPr="006554A5" w:rsidRDefault="000A49C2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</w:p>
          <w:p w14:paraId="273E03A1" w14:textId="77777777" w:rsidR="003924FA" w:rsidRPr="006554A5" w:rsidRDefault="003924F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PUNTI 1</w:t>
            </w:r>
          </w:p>
        </w:tc>
      </w:tr>
      <w:tr w:rsidR="003924FA" w:rsidRPr="006554A5" w14:paraId="6571EDC6" w14:textId="77777777" w:rsidTr="006554A5">
        <w:trPr>
          <w:trHeight w:val="3065"/>
        </w:trPr>
        <w:tc>
          <w:tcPr>
            <w:tcW w:w="956" w:type="pct"/>
          </w:tcPr>
          <w:p w14:paraId="489A200D" w14:textId="77777777" w:rsidR="00F33DC3" w:rsidRPr="006554A5" w:rsidRDefault="00F33DC3" w:rsidP="006554A5">
            <w:pPr>
              <w:spacing w:line="276" w:lineRule="auto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INTERAZIONE</w:t>
            </w:r>
          </w:p>
          <w:p w14:paraId="5BCC6D03" w14:textId="77777777" w:rsidR="003924FA" w:rsidRPr="006554A5" w:rsidRDefault="003924FA" w:rsidP="006554A5">
            <w:pPr>
              <w:spacing w:line="276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2001" w:type="pct"/>
          </w:tcPr>
          <w:p w14:paraId="4C7EE135" w14:textId="77777777" w:rsidR="002540A8" w:rsidRPr="006554A5" w:rsidRDefault="00341630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INTERAGISCE, IN MANIERA POSITIVA CON IL GRUPPO DEI PARI E CON IL PERSONALE DELLA SCUOLA, NEL RISPETTO DEI RUOLI</w:t>
            </w:r>
            <w:r w:rsidR="000A49C2" w:rsidRPr="006554A5">
              <w:rPr>
                <w:rFonts w:ascii="Bookman Old Style" w:hAnsi="Bookman Old Style" w:cs="Times New Roman"/>
              </w:rPr>
              <w:t>.</w:t>
            </w:r>
          </w:p>
          <w:p w14:paraId="3A929548" w14:textId="77777777" w:rsidR="002540A8" w:rsidRPr="006554A5" w:rsidRDefault="002540A8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</w:p>
          <w:p w14:paraId="2475BBA2" w14:textId="77777777" w:rsidR="002540A8" w:rsidRPr="006554A5" w:rsidRDefault="002540A8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</w:p>
          <w:p w14:paraId="53ABEC79" w14:textId="77777777" w:rsidR="003924FA" w:rsidRPr="006554A5" w:rsidRDefault="00F33DC3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PUNTI 2</w:t>
            </w:r>
          </w:p>
        </w:tc>
        <w:tc>
          <w:tcPr>
            <w:tcW w:w="2043" w:type="pct"/>
          </w:tcPr>
          <w:p w14:paraId="059BC7C2" w14:textId="77777777" w:rsidR="00341630" w:rsidRPr="006554A5" w:rsidRDefault="00341630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NON INTERAGISCE, IN MANIERA POSITIVA CON IL GRUPPO DEI PARI E CON IL PERSONALE DELLA SCUOLA, NEL RISPETTO DEI RUOLI</w:t>
            </w:r>
          </w:p>
          <w:p w14:paraId="444B233C" w14:textId="77777777" w:rsidR="002540A8" w:rsidRPr="006554A5" w:rsidRDefault="002540A8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</w:p>
          <w:p w14:paraId="119392C3" w14:textId="77777777" w:rsidR="003924FA" w:rsidRPr="006554A5" w:rsidRDefault="00341630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PUNTI 1</w:t>
            </w:r>
          </w:p>
        </w:tc>
      </w:tr>
      <w:tr w:rsidR="00F33DC3" w:rsidRPr="006554A5" w14:paraId="445DA408" w14:textId="77777777" w:rsidTr="006554A5">
        <w:trPr>
          <w:trHeight w:val="1547"/>
        </w:trPr>
        <w:tc>
          <w:tcPr>
            <w:tcW w:w="956" w:type="pct"/>
          </w:tcPr>
          <w:p w14:paraId="5EBBA1D7" w14:textId="77777777" w:rsidR="00DE145A" w:rsidRPr="006554A5" w:rsidRDefault="00DE145A" w:rsidP="006554A5">
            <w:pPr>
              <w:spacing w:line="276" w:lineRule="auto"/>
              <w:rPr>
                <w:rFonts w:ascii="Bookman Old Style" w:hAnsi="Bookman Old Style" w:cs="Times New Roman"/>
                <w:b/>
              </w:rPr>
            </w:pPr>
          </w:p>
          <w:p w14:paraId="5F3C97EF" w14:textId="77777777" w:rsidR="00F33DC3" w:rsidRPr="006554A5" w:rsidRDefault="00F33DC3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EVIDENZE</w:t>
            </w:r>
          </w:p>
          <w:p w14:paraId="329D9C11" w14:textId="77777777" w:rsidR="00F33DC3" w:rsidRPr="006554A5" w:rsidRDefault="00F33DC3" w:rsidP="006554A5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001" w:type="pct"/>
          </w:tcPr>
          <w:p w14:paraId="637915C2" w14:textId="77777777" w:rsidR="00F33DC3" w:rsidRPr="006554A5" w:rsidRDefault="00DE145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HA RAGGIUNTO GLI OBIETTIVI PR</w:t>
            </w:r>
            <w:r w:rsidR="00341630" w:rsidRPr="006554A5">
              <w:rPr>
                <w:rFonts w:ascii="Bookman Old Style" w:hAnsi="Bookman Old Style" w:cs="Times New Roman"/>
              </w:rPr>
              <w:t>EVISTI NEL SUO PEI</w:t>
            </w:r>
            <w:r w:rsidR="000A49C2" w:rsidRPr="006554A5">
              <w:rPr>
                <w:rFonts w:ascii="Bookman Old Style" w:hAnsi="Bookman Old Style" w:cs="Times New Roman"/>
              </w:rPr>
              <w:t>.</w:t>
            </w:r>
          </w:p>
          <w:p w14:paraId="3744AEA9" w14:textId="77777777" w:rsidR="00341630" w:rsidRPr="006554A5" w:rsidRDefault="00341630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</w:p>
          <w:p w14:paraId="60ED548C" w14:textId="77777777" w:rsidR="00DE145A" w:rsidRPr="006554A5" w:rsidRDefault="00DE145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PUNTI 2</w:t>
            </w:r>
          </w:p>
        </w:tc>
        <w:tc>
          <w:tcPr>
            <w:tcW w:w="2043" w:type="pct"/>
          </w:tcPr>
          <w:p w14:paraId="0BD15FD2" w14:textId="77777777" w:rsidR="00F33DC3" w:rsidRPr="006554A5" w:rsidRDefault="00DE145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</w:rPr>
              <w:t>NON HA RAGGIUNTO GLI OBIETTIVI</w:t>
            </w:r>
            <w:r w:rsidRPr="006554A5">
              <w:rPr>
                <w:rFonts w:ascii="Bookman Old Style" w:hAnsi="Bookman Old Style" w:cs="Times New Roman"/>
                <w:b/>
              </w:rPr>
              <w:t xml:space="preserve"> </w:t>
            </w:r>
            <w:r w:rsidR="00341630" w:rsidRPr="006554A5">
              <w:rPr>
                <w:rFonts w:ascii="Bookman Old Style" w:hAnsi="Bookman Old Style" w:cs="Times New Roman"/>
              </w:rPr>
              <w:t>PREVISTI NEL SUO PEI</w:t>
            </w:r>
          </w:p>
          <w:p w14:paraId="7A55B069" w14:textId="77777777" w:rsidR="00DE145A" w:rsidRPr="006554A5" w:rsidRDefault="00DE145A" w:rsidP="006554A5">
            <w:pPr>
              <w:pStyle w:val="Paragrafoelenco"/>
              <w:spacing w:line="276" w:lineRule="auto"/>
              <w:ind w:left="0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 xml:space="preserve">PUNTI </w:t>
            </w:r>
            <w:r w:rsidR="00341630" w:rsidRPr="006554A5">
              <w:rPr>
                <w:rFonts w:ascii="Bookman Old Style" w:hAnsi="Bookman Old Style" w:cs="Times New Roman"/>
                <w:b/>
              </w:rPr>
              <w:t>1</w:t>
            </w:r>
            <w:r w:rsidR="00E1110B" w:rsidRPr="006554A5">
              <w:rPr>
                <w:rFonts w:ascii="Bookman Old Style" w:hAnsi="Bookman Old Style" w:cs="Times New Roman"/>
                <w:b/>
              </w:rPr>
              <w:t xml:space="preserve"> </w:t>
            </w:r>
          </w:p>
        </w:tc>
      </w:tr>
    </w:tbl>
    <w:p w14:paraId="576A925C" w14:textId="77777777" w:rsidR="00410D5D" w:rsidRPr="006554A5" w:rsidRDefault="00410D5D" w:rsidP="006554A5">
      <w:pPr>
        <w:spacing w:after="0"/>
        <w:rPr>
          <w:rFonts w:ascii="Bookman Old Style" w:hAnsi="Bookman Old Style" w:cs="Times New Roman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11"/>
        <w:gridCol w:w="1532"/>
        <w:gridCol w:w="1338"/>
        <w:gridCol w:w="1161"/>
        <w:gridCol w:w="1283"/>
        <w:gridCol w:w="1287"/>
        <w:gridCol w:w="1242"/>
      </w:tblGrid>
      <w:tr w:rsidR="00C5307E" w:rsidRPr="006554A5" w14:paraId="303DF439" w14:textId="77777777" w:rsidTr="006554A5">
        <w:tc>
          <w:tcPr>
            <w:tcW w:w="1020" w:type="pct"/>
            <w:vAlign w:val="center"/>
          </w:tcPr>
          <w:p w14:paraId="2E7DA9E4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DISCIPLINA</w:t>
            </w:r>
          </w:p>
        </w:tc>
        <w:tc>
          <w:tcPr>
            <w:tcW w:w="777" w:type="pct"/>
            <w:vAlign w:val="center"/>
          </w:tcPr>
          <w:p w14:paraId="25EB5AD5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IMPEGNO</w:t>
            </w:r>
          </w:p>
        </w:tc>
        <w:tc>
          <w:tcPr>
            <w:tcW w:w="679" w:type="pct"/>
            <w:vAlign w:val="center"/>
          </w:tcPr>
          <w:p w14:paraId="51087066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MOTIVA</w:t>
            </w:r>
          </w:p>
          <w:p w14:paraId="4BCCDCC9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ZIONE</w:t>
            </w:r>
          </w:p>
          <w:p w14:paraId="0D3EDBCC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589" w:type="pct"/>
            <w:vAlign w:val="center"/>
          </w:tcPr>
          <w:p w14:paraId="3F82CD3E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ATTEN</w:t>
            </w:r>
          </w:p>
          <w:p w14:paraId="18089CD7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ZIONE</w:t>
            </w:r>
          </w:p>
          <w:p w14:paraId="1D75AB5D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651" w:type="pct"/>
            <w:vAlign w:val="center"/>
          </w:tcPr>
          <w:p w14:paraId="463BDEA9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INTERA</w:t>
            </w:r>
          </w:p>
          <w:p w14:paraId="01D9C500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ZIONE</w:t>
            </w:r>
          </w:p>
          <w:p w14:paraId="1A674F0B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653" w:type="pct"/>
            <w:vAlign w:val="center"/>
          </w:tcPr>
          <w:p w14:paraId="08501BC3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EVIDEN</w:t>
            </w:r>
          </w:p>
          <w:p w14:paraId="0445CC41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ZE</w:t>
            </w:r>
          </w:p>
          <w:p w14:paraId="04B986E0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630" w:type="pct"/>
            <w:vAlign w:val="center"/>
          </w:tcPr>
          <w:p w14:paraId="5C77E7C3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VOTO</w:t>
            </w:r>
          </w:p>
          <w:p w14:paraId="7F02FA01" w14:textId="77777777" w:rsidR="00C5307E" w:rsidRPr="006554A5" w:rsidRDefault="00C5307E" w:rsidP="006554A5">
            <w:pPr>
              <w:spacing w:line="276" w:lineRule="auto"/>
              <w:jc w:val="center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FINALE</w:t>
            </w:r>
          </w:p>
        </w:tc>
      </w:tr>
      <w:tr w:rsidR="00C5307E" w:rsidRPr="006554A5" w14:paraId="4E2B0C44" w14:textId="77777777" w:rsidTr="006554A5">
        <w:tc>
          <w:tcPr>
            <w:tcW w:w="1020" w:type="pct"/>
          </w:tcPr>
          <w:p w14:paraId="53CEEBE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MATEMATICA</w:t>
            </w:r>
          </w:p>
        </w:tc>
        <w:tc>
          <w:tcPr>
            <w:tcW w:w="777" w:type="pct"/>
          </w:tcPr>
          <w:p w14:paraId="443DA5EF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0C139C91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676A18E0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6C493E09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50DDD85A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69C1E2EA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4C2E9E40" w14:textId="77777777" w:rsidTr="006554A5">
        <w:tc>
          <w:tcPr>
            <w:tcW w:w="1020" w:type="pct"/>
          </w:tcPr>
          <w:p w14:paraId="64825DB3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SCIENZE</w:t>
            </w:r>
          </w:p>
        </w:tc>
        <w:tc>
          <w:tcPr>
            <w:tcW w:w="777" w:type="pct"/>
          </w:tcPr>
          <w:p w14:paraId="7851836D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6A2BDFE9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3039DC77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36CB8D82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3A008A9F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41D2B9C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2395B487" w14:textId="77777777" w:rsidTr="006554A5">
        <w:tc>
          <w:tcPr>
            <w:tcW w:w="1020" w:type="pct"/>
          </w:tcPr>
          <w:p w14:paraId="3379E09B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ITALIANO</w:t>
            </w:r>
          </w:p>
        </w:tc>
        <w:tc>
          <w:tcPr>
            <w:tcW w:w="777" w:type="pct"/>
          </w:tcPr>
          <w:p w14:paraId="65AA6E9A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5661F10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066930CE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0C820157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727A2A6A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53BA0D1B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18ABB7CB" w14:textId="77777777" w:rsidTr="006554A5">
        <w:tc>
          <w:tcPr>
            <w:tcW w:w="1020" w:type="pct"/>
          </w:tcPr>
          <w:p w14:paraId="413B7237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STORIA</w:t>
            </w:r>
          </w:p>
        </w:tc>
        <w:tc>
          <w:tcPr>
            <w:tcW w:w="777" w:type="pct"/>
          </w:tcPr>
          <w:p w14:paraId="20997349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39E8800D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278545F8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3EDA0D5E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4E3F938F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780CA891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015868AB" w14:textId="77777777" w:rsidTr="006554A5">
        <w:tc>
          <w:tcPr>
            <w:tcW w:w="1020" w:type="pct"/>
          </w:tcPr>
          <w:p w14:paraId="0EB696A1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GEOGRAFIA</w:t>
            </w:r>
          </w:p>
        </w:tc>
        <w:tc>
          <w:tcPr>
            <w:tcW w:w="777" w:type="pct"/>
          </w:tcPr>
          <w:p w14:paraId="0DBD5497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3362DDE1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72E6BCFA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18ECC486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4E3C0C57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70B24044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56D8722D" w14:textId="77777777" w:rsidTr="006554A5">
        <w:tc>
          <w:tcPr>
            <w:tcW w:w="1020" w:type="pct"/>
          </w:tcPr>
          <w:p w14:paraId="37B41441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INGLESE</w:t>
            </w:r>
          </w:p>
        </w:tc>
        <w:tc>
          <w:tcPr>
            <w:tcW w:w="777" w:type="pct"/>
          </w:tcPr>
          <w:p w14:paraId="1279DAEF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67D0AF2E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4BDD65EE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079C3CB9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0FD22FD8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0D823283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1833F12B" w14:textId="77777777" w:rsidTr="006554A5">
        <w:tc>
          <w:tcPr>
            <w:tcW w:w="1020" w:type="pct"/>
          </w:tcPr>
          <w:p w14:paraId="48A11717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lastRenderedPageBreak/>
              <w:t>FRANCESE</w:t>
            </w:r>
          </w:p>
        </w:tc>
        <w:tc>
          <w:tcPr>
            <w:tcW w:w="777" w:type="pct"/>
          </w:tcPr>
          <w:p w14:paraId="66FFB906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7B6A1C0E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30C32F1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4AF31FE9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6C1C0635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0A2713E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7012BC20" w14:textId="77777777" w:rsidTr="006554A5">
        <w:tc>
          <w:tcPr>
            <w:tcW w:w="1020" w:type="pct"/>
          </w:tcPr>
          <w:p w14:paraId="1BB7CD73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TECNOLOGIA</w:t>
            </w:r>
          </w:p>
        </w:tc>
        <w:tc>
          <w:tcPr>
            <w:tcW w:w="777" w:type="pct"/>
          </w:tcPr>
          <w:p w14:paraId="75516B8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4F97D198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0E509840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44ED9588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698E6AC7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17A35579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4311E12D" w14:textId="77777777" w:rsidTr="006554A5">
        <w:tc>
          <w:tcPr>
            <w:tcW w:w="1020" w:type="pct"/>
          </w:tcPr>
          <w:p w14:paraId="19C8082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ARTE</w:t>
            </w:r>
          </w:p>
        </w:tc>
        <w:tc>
          <w:tcPr>
            <w:tcW w:w="777" w:type="pct"/>
          </w:tcPr>
          <w:p w14:paraId="29EE2CDE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313C12E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68AEAC24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100EDB11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24F6C390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29B9417B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367F1D6D" w14:textId="77777777" w:rsidTr="006554A5">
        <w:tc>
          <w:tcPr>
            <w:tcW w:w="1020" w:type="pct"/>
          </w:tcPr>
          <w:p w14:paraId="1FF85EDB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MUSICA</w:t>
            </w:r>
          </w:p>
        </w:tc>
        <w:tc>
          <w:tcPr>
            <w:tcW w:w="777" w:type="pct"/>
          </w:tcPr>
          <w:p w14:paraId="165BB36E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56FF3B75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1898CFB2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3964B17D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66F9C95F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17AF2DD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0A4F48EC" w14:textId="77777777" w:rsidTr="006554A5">
        <w:tc>
          <w:tcPr>
            <w:tcW w:w="1020" w:type="pct"/>
          </w:tcPr>
          <w:p w14:paraId="4598A388" w14:textId="66E72F70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ED.</w:t>
            </w:r>
            <w:r w:rsidR="00B467C9">
              <w:rPr>
                <w:rFonts w:ascii="Bookman Old Style" w:hAnsi="Bookman Old Style" w:cs="Times New Roman"/>
              </w:rPr>
              <w:t xml:space="preserve"> </w:t>
            </w:r>
            <w:proofErr w:type="gramStart"/>
            <w:r w:rsidRPr="006554A5">
              <w:rPr>
                <w:rFonts w:ascii="Bookman Old Style" w:hAnsi="Bookman Old Style" w:cs="Times New Roman"/>
              </w:rPr>
              <w:t>FISICA</w:t>
            </w:r>
            <w:proofErr w:type="gramEnd"/>
          </w:p>
        </w:tc>
        <w:tc>
          <w:tcPr>
            <w:tcW w:w="777" w:type="pct"/>
          </w:tcPr>
          <w:p w14:paraId="0BC67672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57BAA551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2E64ED38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70ED3A2F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57DE09CB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7C2AA029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C5307E" w:rsidRPr="006554A5" w14:paraId="50254A33" w14:textId="77777777" w:rsidTr="006554A5">
        <w:tc>
          <w:tcPr>
            <w:tcW w:w="1020" w:type="pct"/>
          </w:tcPr>
          <w:p w14:paraId="1EAD3B4F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RELIGIONE</w:t>
            </w:r>
          </w:p>
        </w:tc>
        <w:tc>
          <w:tcPr>
            <w:tcW w:w="777" w:type="pct"/>
          </w:tcPr>
          <w:p w14:paraId="76C91AAA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79" w:type="pct"/>
          </w:tcPr>
          <w:p w14:paraId="1C10EB37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589" w:type="pct"/>
          </w:tcPr>
          <w:p w14:paraId="501C4F68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1" w:type="pct"/>
          </w:tcPr>
          <w:p w14:paraId="691F2BF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3" w:type="pct"/>
          </w:tcPr>
          <w:p w14:paraId="6BE74F44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30" w:type="pct"/>
          </w:tcPr>
          <w:p w14:paraId="23D8D30C" w14:textId="77777777" w:rsidR="00C5307E" w:rsidRPr="006554A5" w:rsidRDefault="00C5307E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</w:tbl>
    <w:p w14:paraId="419C745F" w14:textId="77777777" w:rsidR="00712302" w:rsidRPr="006554A5" w:rsidRDefault="00712302" w:rsidP="006554A5">
      <w:pPr>
        <w:spacing w:after="0"/>
        <w:rPr>
          <w:rFonts w:ascii="Bookman Old Style" w:hAnsi="Bookman Old Style" w:cs="Times New Roman"/>
        </w:rPr>
      </w:pPr>
    </w:p>
    <w:p w14:paraId="2A29454B" w14:textId="77777777" w:rsidR="00F33DC3" w:rsidRPr="006554A5" w:rsidRDefault="00440DD9" w:rsidP="006554A5">
      <w:pPr>
        <w:tabs>
          <w:tab w:val="left" w:pos="2160"/>
          <w:tab w:val="left" w:pos="14040"/>
        </w:tabs>
        <w:spacing w:after="0"/>
        <w:ind w:right="-34"/>
        <w:rPr>
          <w:rFonts w:ascii="Bookman Old Style" w:hAnsi="Bookman Old Style"/>
          <w:b/>
        </w:rPr>
      </w:pPr>
      <w:r w:rsidRPr="006554A5">
        <w:rPr>
          <w:rFonts w:ascii="Bookman Old Style" w:hAnsi="Bookman Old Style"/>
          <w:b/>
        </w:rPr>
        <w:t>IL CONSIGLIO DI CLASSE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197"/>
        <w:gridCol w:w="4657"/>
      </w:tblGrid>
      <w:tr w:rsidR="00440DD9" w:rsidRPr="006554A5" w14:paraId="10456CF7" w14:textId="77777777" w:rsidTr="006554A5">
        <w:tc>
          <w:tcPr>
            <w:tcW w:w="2637" w:type="pct"/>
          </w:tcPr>
          <w:p w14:paraId="0C540D7D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DISCIPLINA</w:t>
            </w:r>
          </w:p>
        </w:tc>
        <w:tc>
          <w:tcPr>
            <w:tcW w:w="2363" w:type="pct"/>
          </w:tcPr>
          <w:p w14:paraId="0F963394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  <w:b/>
              </w:rPr>
            </w:pPr>
            <w:r w:rsidRPr="006554A5">
              <w:rPr>
                <w:rFonts w:ascii="Bookman Old Style" w:hAnsi="Bookman Old Style" w:cs="Times New Roman"/>
                <w:b/>
              </w:rPr>
              <w:t>FIRMA</w:t>
            </w:r>
          </w:p>
        </w:tc>
      </w:tr>
      <w:tr w:rsidR="00440DD9" w:rsidRPr="006554A5" w14:paraId="03DA7197" w14:textId="77777777" w:rsidTr="006554A5">
        <w:tc>
          <w:tcPr>
            <w:tcW w:w="2637" w:type="pct"/>
          </w:tcPr>
          <w:p w14:paraId="5271FC0C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MATEMATICA</w:t>
            </w:r>
          </w:p>
        </w:tc>
        <w:tc>
          <w:tcPr>
            <w:tcW w:w="2363" w:type="pct"/>
          </w:tcPr>
          <w:p w14:paraId="79DF3AA9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6FE44A12" w14:textId="77777777" w:rsidTr="006554A5">
        <w:tc>
          <w:tcPr>
            <w:tcW w:w="2637" w:type="pct"/>
          </w:tcPr>
          <w:p w14:paraId="6E445BA2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SCIENZE</w:t>
            </w:r>
          </w:p>
        </w:tc>
        <w:tc>
          <w:tcPr>
            <w:tcW w:w="2363" w:type="pct"/>
          </w:tcPr>
          <w:p w14:paraId="4F7C5561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6F2CFFF3" w14:textId="77777777" w:rsidTr="006554A5">
        <w:tc>
          <w:tcPr>
            <w:tcW w:w="2637" w:type="pct"/>
          </w:tcPr>
          <w:p w14:paraId="23FA7A98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ITALIANO</w:t>
            </w:r>
          </w:p>
        </w:tc>
        <w:tc>
          <w:tcPr>
            <w:tcW w:w="2363" w:type="pct"/>
          </w:tcPr>
          <w:p w14:paraId="5B3DDBFB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6292892A" w14:textId="77777777" w:rsidTr="006554A5">
        <w:tc>
          <w:tcPr>
            <w:tcW w:w="2637" w:type="pct"/>
          </w:tcPr>
          <w:p w14:paraId="2C641054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STORIA</w:t>
            </w:r>
          </w:p>
        </w:tc>
        <w:tc>
          <w:tcPr>
            <w:tcW w:w="2363" w:type="pct"/>
          </w:tcPr>
          <w:p w14:paraId="15D33485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1A4B89B1" w14:textId="77777777" w:rsidTr="006554A5">
        <w:tc>
          <w:tcPr>
            <w:tcW w:w="2637" w:type="pct"/>
          </w:tcPr>
          <w:p w14:paraId="2AA4E89A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GEOGRAFIA</w:t>
            </w:r>
          </w:p>
        </w:tc>
        <w:tc>
          <w:tcPr>
            <w:tcW w:w="2363" w:type="pct"/>
          </w:tcPr>
          <w:p w14:paraId="137C1558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41F3D005" w14:textId="77777777" w:rsidTr="006554A5">
        <w:tc>
          <w:tcPr>
            <w:tcW w:w="2637" w:type="pct"/>
          </w:tcPr>
          <w:p w14:paraId="5EEE1208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INGLESE</w:t>
            </w:r>
          </w:p>
        </w:tc>
        <w:tc>
          <w:tcPr>
            <w:tcW w:w="2363" w:type="pct"/>
          </w:tcPr>
          <w:p w14:paraId="6E36A8BA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4442F5F9" w14:textId="77777777" w:rsidTr="006554A5">
        <w:tc>
          <w:tcPr>
            <w:tcW w:w="2637" w:type="pct"/>
          </w:tcPr>
          <w:p w14:paraId="418031BF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FRANCESE</w:t>
            </w:r>
          </w:p>
        </w:tc>
        <w:tc>
          <w:tcPr>
            <w:tcW w:w="2363" w:type="pct"/>
          </w:tcPr>
          <w:p w14:paraId="6E0155BC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11348953" w14:textId="77777777" w:rsidTr="006554A5">
        <w:tc>
          <w:tcPr>
            <w:tcW w:w="2637" w:type="pct"/>
          </w:tcPr>
          <w:p w14:paraId="57E321DB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TECNOLOGIA</w:t>
            </w:r>
          </w:p>
        </w:tc>
        <w:tc>
          <w:tcPr>
            <w:tcW w:w="2363" w:type="pct"/>
          </w:tcPr>
          <w:p w14:paraId="3F96A494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25C9EC28" w14:textId="77777777" w:rsidTr="006554A5">
        <w:tc>
          <w:tcPr>
            <w:tcW w:w="2637" w:type="pct"/>
          </w:tcPr>
          <w:p w14:paraId="2784FA8A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ARTE</w:t>
            </w:r>
          </w:p>
        </w:tc>
        <w:tc>
          <w:tcPr>
            <w:tcW w:w="2363" w:type="pct"/>
          </w:tcPr>
          <w:p w14:paraId="338C3B41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242404B2" w14:textId="77777777" w:rsidTr="006554A5">
        <w:tc>
          <w:tcPr>
            <w:tcW w:w="2637" w:type="pct"/>
          </w:tcPr>
          <w:p w14:paraId="4E756F35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MUSICA</w:t>
            </w:r>
          </w:p>
        </w:tc>
        <w:tc>
          <w:tcPr>
            <w:tcW w:w="2363" w:type="pct"/>
          </w:tcPr>
          <w:p w14:paraId="0A381255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0A9C735D" w14:textId="77777777" w:rsidTr="006554A5">
        <w:tc>
          <w:tcPr>
            <w:tcW w:w="2637" w:type="pct"/>
          </w:tcPr>
          <w:p w14:paraId="14D4F4E3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proofErr w:type="gramStart"/>
            <w:r w:rsidRPr="006554A5">
              <w:rPr>
                <w:rFonts w:ascii="Bookman Old Style" w:hAnsi="Bookman Old Style" w:cs="Times New Roman"/>
              </w:rPr>
              <w:t>ED.FISICA</w:t>
            </w:r>
            <w:proofErr w:type="gramEnd"/>
          </w:p>
        </w:tc>
        <w:tc>
          <w:tcPr>
            <w:tcW w:w="2363" w:type="pct"/>
          </w:tcPr>
          <w:p w14:paraId="48C3623C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440DD9" w:rsidRPr="006554A5" w14:paraId="5D370072" w14:textId="77777777" w:rsidTr="006554A5">
        <w:tc>
          <w:tcPr>
            <w:tcW w:w="2637" w:type="pct"/>
          </w:tcPr>
          <w:p w14:paraId="2F0268EA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RELIGIONE</w:t>
            </w:r>
          </w:p>
        </w:tc>
        <w:tc>
          <w:tcPr>
            <w:tcW w:w="2363" w:type="pct"/>
          </w:tcPr>
          <w:p w14:paraId="0A7FA058" w14:textId="77777777" w:rsidR="00440DD9" w:rsidRPr="006554A5" w:rsidRDefault="00440DD9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622841" w:rsidRPr="006554A5" w14:paraId="4DFAD4B7" w14:textId="77777777" w:rsidTr="006554A5">
        <w:tc>
          <w:tcPr>
            <w:tcW w:w="2637" w:type="pct"/>
          </w:tcPr>
          <w:p w14:paraId="22190343" w14:textId="77777777" w:rsidR="00622841" w:rsidRPr="006554A5" w:rsidRDefault="00622841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SOSTEGNO</w:t>
            </w:r>
          </w:p>
        </w:tc>
        <w:tc>
          <w:tcPr>
            <w:tcW w:w="2363" w:type="pct"/>
          </w:tcPr>
          <w:p w14:paraId="349EDFC2" w14:textId="77777777" w:rsidR="00622841" w:rsidRPr="006554A5" w:rsidRDefault="00622841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3B486C" w:rsidRPr="006554A5" w14:paraId="5FFAF833" w14:textId="77777777" w:rsidTr="006554A5">
        <w:tc>
          <w:tcPr>
            <w:tcW w:w="2637" w:type="pct"/>
          </w:tcPr>
          <w:p w14:paraId="2ABF5603" w14:textId="77777777" w:rsidR="003B486C" w:rsidRPr="006554A5" w:rsidRDefault="003B486C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STRUMENTO MUSICALE</w:t>
            </w:r>
          </w:p>
        </w:tc>
        <w:tc>
          <w:tcPr>
            <w:tcW w:w="2363" w:type="pct"/>
          </w:tcPr>
          <w:p w14:paraId="0953694A" w14:textId="77777777" w:rsidR="003B486C" w:rsidRPr="006554A5" w:rsidRDefault="003B486C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3B486C" w:rsidRPr="006554A5" w14:paraId="5F14C052" w14:textId="77777777" w:rsidTr="006554A5">
        <w:tc>
          <w:tcPr>
            <w:tcW w:w="2637" w:type="pct"/>
          </w:tcPr>
          <w:p w14:paraId="3A109ED5" w14:textId="77777777" w:rsidR="003B486C" w:rsidRPr="006554A5" w:rsidRDefault="003B486C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STRUMENTO MUSICALE</w:t>
            </w:r>
          </w:p>
        </w:tc>
        <w:tc>
          <w:tcPr>
            <w:tcW w:w="2363" w:type="pct"/>
          </w:tcPr>
          <w:p w14:paraId="2AAA3735" w14:textId="77777777" w:rsidR="003B486C" w:rsidRPr="006554A5" w:rsidRDefault="003B486C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3B486C" w:rsidRPr="006554A5" w14:paraId="542BBA74" w14:textId="77777777" w:rsidTr="006554A5">
        <w:tc>
          <w:tcPr>
            <w:tcW w:w="2637" w:type="pct"/>
          </w:tcPr>
          <w:p w14:paraId="3A230259" w14:textId="77777777" w:rsidR="003B486C" w:rsidRPr="006554A5" w:rsidRDefault="003B486C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STRUMENTO MUSICALE</w:t>
            </w:r>
          </w:p>
        </w:tc>
        <w:tc>
          <w:tcPr>
            <w:tcW w:w="2363" w:type="pct"/>
          </w:tcPr>
          <w:p w14:paraId="6C1DF422" w14:textId="77777777" w:rsidR="003B486C" w:rsidRPr="006554A5" w:rsidRDefault="003B486C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  <w:tr w:rsidR="003B486C" w:rsidRPr="006554A5" w14:paraId="494E7E96" w14:textId="77777777" w:rsidTr="006554A5">
        <w:tc>
          <w:tcPr>
            <w:tcW w:w="2637" w:type="pct"/>
          </w:tcPr>
          <w:p w14:paraId="2C9CE8F5" w14:textId="77777777" w:rsidR="003B486C" w:rsidRPr="006554A5" w:rsidRDefault="003B486C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  <w:r w:rsidRPr="006554A5">
              <w:rPr>
                <w:rFonts w:ascii="Bookman Old Style" w:hAnsi="Bookman Old Style" w:cs="Times New Roman"/>
              </w:rPr>
              <w:t>STRUMENTO MUSICALE</w:t>
            </w:r>
          </w:p>
        </w:tc>
        <w:tc>
          <w:tcPr>
            <w:tcW w:w="2363" w:type="pct"/>
          </w:tcPr>
          <w:p w14:paraId="1AA1B94D" w14:textId="77777777" w:rsidR="003B486C" w:rsidRPr="006554A5" w:rsidRDefault="003B486C" w:rsidP="006554A5">
            <w:pPr>
              <w:spacing w:line="276" w:lineRule="auto"/>
              <w:rPr>
                <w:rFonts w:ascii="Bookman Old Style" w:hAnsi="Bookman Old Style" w:cs="Times New Roman"/>
              </w:rPr>
            </w:pPr>
          </w:p>
        </w:tc>
      </w:tr>
    </w:tbl>
    <w:p w14:paraId="635B227F" w14:textId="74DC08E0" w:rsidR="00F33DC3" w:rsidRDefault="00F33DC3" w:rsidP="006554A5">
      <w:pPr>
        <w:spacing w:after="0"/>
        <w:rPr>
          <w:rFonts w:ascii="Bookman Old Style" w:hAnsi="Bookman Old Style"/>
          <w:b/>
        </w:rPr>
      </w:pPr>
    </w:p>
    <w:p w14:paraId="384D656C" w14:textId="71C7370B" w:rsidR="006554A5" w:rsidRPr="006554A5" w:rsidRDefault="006554A5" w:rsidP="006554A5">
      <w:pPr>
        <w:spacing w:after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Data __________________</w:t>
      </w:r>
    </w:p>
    <w:p w14:paraId="3A475274" w14:textId="02979477" w:rsidR="00440DD9" w:rsidRDefault="006554A5" w:rsidP="006554A5">
      <w:pPr>
        <w:spacing w:after="0"/>
        <w:ind w:left="6372"/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Il Docente</w:t>
      </w:r>
    </w:p>
    <w:p w14:paraId="27B8B38C" w14:textId="73CCCBF6" w:rsidR="006554A5" w:rsidRDefault="006554A5" w:rsidP="006554A5">
      <w:pPr>
        <w:spacing w:after="0"/>
        <w:ind w:left="6372"/>
        <w:jc w:val="center"/>
        <w:rPr>
          <w:rFonts w:ascii="Bookman Old Style" w:hAnsi="Bookman Old Style" w:cs="Times New Roman"/>
        </w:rPr>
      </w:pPr>
    </w:p>
    <w:p w14:paraId="12B98EDC" w14:textId="6A771135" w:rsidR="006554A5" w:rsidRPr="006554A5" w:rsidRDefault="006554A5" w:rsidP="006554A5">
      <w:pPr>
        <w:spacing w:after="0"/>
        <w:ind w:left="6372"/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___________________________</w:t>
      </w:r>
    </w:p>
    <w:sectPr w:rsidR="006554A5" w:rsidRPr="006554A5" w:rsidSect="006554A5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"/>
      <w:lvlJc w:val="left"/>
      <w:pPr>
        <w:tabs>
          <w:tab w:val="num" w:pos="0"/>
        </w:tabs>
        <w:ind w:left="786" w:hanging="360"/>
      </w:pPr>
      <w:rPr>
        <w:rFonts w:ascii="Webdings" w:hAnsi="Webdings" w:cs="Web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1392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"/>
      <w:lvlJc w:val="left"/>
      <w:pPr>
        <w:tabs>
          <w:tab w:val="num" w:pos="0"/>
        </w:tabs>
        <w:ind w:left="852" w:hanging="360"/>
      </w:pPr>
      <w:rPr>
        <w:rFonts w:ascii="Webdings" w:hAnsi="Webdings" w:cs="Webdings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"/>
      <w:lvlJc w:val="left"/>
      <w:pPr>
        <w:tabs>
          <w:tab w:val="num" w:pos="0"/>
        </w:tabs>
        <w:ind w:left="720" w:hanging="360"/>
      </w:pPr>
      <w:rPr>
        <w:rFonts w:ascii="Webdings" w:hAnsi="Webdings" w:cs="Webdings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0"/>
        </w:tabs>
        <w:ind w:left="1312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"/>
      <w:lvlJc w:val="left"/>
      <w:pPr>
        <w:tabs>
          <w:tab w:val="num" w:pos="0"/>
        </w:tabs>
        <w:ind w:left="852" w:hanging="360"/>
      </w:pPr>
      <w:rPr>
        <w:rFonts w:ascii="Webdings" w:hAnsi="Webdings" w:cs="Webdings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"/>
      <w:lvlJc w:val="left"/>
      <w:pPr>
        <w:tabs>
          <w:tab w:val="num" w:pos="0"/>
        </w:tabs>
        <w:ind w:left="720" w:hanging="360"/>
      </w:pPr>
      <w:rPr>
        <w:rFonts w:ascii="Webdings" w:hAnsi="Webdings" w:cs="Webdings" w:hint="default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"/>
      <w:lvlJc w:val="left"/>
      <w:pPr>
        <w:tabs>
          <w:tab w:val="num" w:pos="0"/>
        </w:tabs>
        <w:ind w:left="720" w:hanging="360"/>
      </w:pPr>
      <w:rPr>
        <w:rFonts w:ascii="Webdings" w:hAnsi="Webdings" w:cs="Webdings" w:hint="default"/>
        <w:lang w:val="fr-FR"/>
      </w:rPr>
    </w:lvl>
  </w:abstractNum>
  <w:abstractNum w:abstractNumId="9" w15:restartNumberingAfterBreak="0">
    <w:nsid w:val="48133CE3"/>
    <w:multiLevelType w:val="hybridMultilevel"/>
    <w:tmpl w:val="3592A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302"/>
    <w:rsid w:val="00015A72"/>
    <w:rsid w:val="000A49C2"/>
    <w:rsid w:val="00175DFA"/>
    <w:rsid w:val="002540A8"/>
    <w:rsid w:val="00341630"/>
    <w:rsid w:val="003924FA"/>
    <w:rsid w:val="003B486C"/>
    <w:rsid w:val="003C6ED1"/>
    <w:rsid w:val="00410D5D"/>
    <w:rsid w:val="00440DD9"/>
    <w:rsid w:val="005F1F7B"/>
    <w:rsid w:val="00603DF5"/>
    <w:rsid w:val="00622841"/>
    <w:rsid w:val="006554A5"/>
    <w:rsid w:val="00712302"/>
    <w:rsid w:val="007B754C"/>
    <w:rsid w:val="008F3582"/>
    <w:rsid w:val="009F390A"/>
    <w:rsid w:val="00B467C9"/>
    <w:rsid w:val="00C5307E"/>
    <w:rsid w:val="00DE145A"/>
    <w:rsid w:val="00E1110B"/>
    <w:rsid w:val="00EC71CC"/>
    <w:rsid w:val="00F261C8"/>
    <w:rsid w:val="00F3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4D5E"/>
  <w15:docId w15:val="{BF4541EF-CCD4-46F4-AE10-E493FA9E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5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12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10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mm110005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nmm110005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lighierinicosi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7A521-DCC0-4906-81BC-7C7E2D68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Gisella</dc:creator>
  <cp:keywords/>
  <dc:description/>
  <cp:lastModifiedBy>Utente</cp:lastModifiedBy>
  <cp:revision>15</cp:revision>
  <dcterms:created xsi:type="dcterms:W3CDTF">2020-05-29T13:34:00Z</dcterms:created>
  <dcterms:modified xsi:type="dcterms:W3CDTF">2021-06-25T10:14:00Z</dcterms:modified>
</cp:coreProperties>
</file>